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5855" cy="954157"/>
                  <wp:effectExtent l="0" t="0" r="4445"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9917" cy="95975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4169D8">
        <w:rPr>
          <w:rFonts w:ascii="Arial" w:hAnsi="Arial" w:cs="Arial"/>
          <w:b/>
        </w:rPr>
        <w:t>6</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prestations de</w:t>
      </w:r>
      <w:r w:rsidR="0075318D">
        <w:rPr>
          <w:rFonts w:ascii="Arial" w:hAnsi="Arial" w:cs="Arial"/>
          <w:b/>
        </w:rPr>
        <w:t xml:space="preserve"> </w:t>
      </w:r>
      <w:r w:rsidR="00C46DBF">
        <w:rPr>
          <w:rFonts w:ascii="Arial" w:hAnsi="Arial" w:cs="Arial"/>
          <w:b/>
        </w:rPr>
        <w:t>b</w:t>
      </w:r>
      <w:r w:rsidR="00C46DBF" w:rsidRPr="00C46DBF">
        <w:rPr>
          <w:rFonts w:ascii="Arial" w:hAnsi="Arial" w:cs="Arial"/>
          <w:b/>
        </w:rPr>
        <w:t xml:space="preserve">uffets, cocktails et repas assis à livrer dans l’agglomération </w:t>
      </w:r>
      <w:r w:rsidR="004169D8">
        <w:rPr>
          <w:rFonts w:ascii="Arial" w:hAnsi="Arial" w:cs="Arial"/>
          <w:b/>
        </w:rPr>
        <w:t>messine</w:t>
      </w:r>
      <w:r w:rsidR="00516FAA" w:rsidRPr="001140FE">
        <w:rPr>
          <w:rFonts w:ascii="Arial" w:hAnsi="Arial" w:cs="Arial"/>
          <w:b/>
        </w:rPr>
        <w:t> </w:t>
      </w:r>
      <w:r w:rsidR="004D4630" w:rsidRPr="001140FE">
        <w:rPr>
          <w:rFonts w:ascii="Arial" w:hAnsi="Arial" w:cs="Arial"/>
          <w:b/>
        </w:rPr>
        <w:t xml:space="preserve">pour </w:t>
      </w:r>
      <w:r w:rsidR="00974C33" w:rsidRPr="001140FE">
        <w:rPr>
          <w:rFonts w:ascii="Arial" w:hAnsi="Arial" w:cs="Arial"/>
          <w:b/>
        </w:rPr>
        <w:t>les composantes de l’Université de Lorraine</w:t>
      </w:r>
      <w:r w:rsidR="00E104BB" w:rsidRPr="00860405">
        <w:rPr>
          <w:rFonts w:ascii="Arial" w:eastAsia="Times" w:hAnsi="Arial" w:cs="Arial"/>
          <w:b/>
        </w:rPr>
        <w:t>.</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5C5A37">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5C5A37">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5C5A37">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5C5A37">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5C5A37">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5C5A37">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5C5A37">
        <w:rPr>
          <w:rFonts w:ascii="Arial" w:hAnsi="Arial" w:cs="Arial"/>
          <w:szCs w:val="22"/>
        </w:rPr>
      </w:r>
      <w:r w:rsidR="005C5A37">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5C5A37">
        <w:rPr>
          <w:b/>
        </w:rPr>
      </w:r>
      <w:r w:rsidR="005C5A37">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5C5A37">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5C5A37">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5C5A37">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5C5A37">
        <w:rPr>
          <w:rFonts w:ascii="Arial" w:hAnsi="Arial" w:cs="Arial"/>
          <w:szCs w:val="22"/>
        </w:rPr>
      </w:r>
      <w:r w:rsidR="005C5A37">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5C5A37" w:rsidRPr="006D0A40" w:rsidRDefault="005C5A37" w:rsidP="005C5A37">
      <w:pPr>
        <w:pStyle w:val="fcase1ertab"/>
        <w:tabs>
          <w:tab w:val="left" w:pos="851"/>
        </w:tabs>
        <w:ind w:left="0" w:firstLine="0"/>
        <w:rPr>
          <w:b/>
        </w:rPr>
      </w:pPr>
      <w:proofErr w:type="gramStart"/>
      <w:r w:rsidRPr="006D0A40">
        <w:rPr>
          <w:rFonts w:ascii="Arial" w:hAnsi="Arial" w:cs="Arial"/>
          <w:b/>
        </w:rPr>
        <w:lastRenderedPageBreak/>
        <w:t>à</w:t>
      </w:r>
      <w:proofErr w:type="gramEnd"/>
      <w:r w:rsidRPr="006D0A40">
        <w:rPr>
          <w:rFonts w:ascii="Arial" w:hAnsi="Arial" w:cs="Arial"/>
          <w:b/>
        </w:rPr>
        <w:t xml:space="preserve"> exécuter les prestations demandées :</w:t>
      </w:r>
    </w:p>
    <w:p w:rsidR="005C5A37" w:rsidRDefault="005C5A37" w:rsidP="005C5A37">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r>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Pr>
          <w:rFonts w:ascii="Arial" w:hAnsi="Arial" w:cs="Arial"/>
          <w:szCs w:val="22"/>
        </w:rPr>
        <w:fldChar w:fldCharType="end"/>
      </w:r>
      <w:r>
        <w:rPr>
          <w:rFonts w:ascii="Arial" w:hAnsi="Arial" w:cs="Arial"/>
        </w:rPr>
        <w:t xml:space="preserve"> </w:t>
      </w:r>
      <w:proofErr w:type="gramStart"/>
      <w:r>
        <w:rPr>
          <w:rFonts w:ascii="Arial" w:hAnsi="Arial" w:cs="Arial"/>
        </w:rPr>
        <w:t>à</w:t>
      </w:r>
      <w:proofErr w:type="gramEnd"/>
      <w:r>
        <w:rPr>
          <w:rFonts w:ascii="Arial" w:hAnsi="Arial" w:cs="Arial"/>
        </w:rPr>
        <w:t xml:space="preserve"> la survenance du besoin et après remise en concurrence.</w:t>
      </w:r>
    </w:p>
    <w:p w:rsidR="005C5A37" w:rsidRDefault="005C5A37" w:rsidP="005C5A37">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Pr>
          <w:rFonts w:ascii="Arial" w:hAnsi="Arial" w:cs="Arial"/>
          <w:szCs w:val="22"/>
        </w:rPr>
        <w:fldChar w:fldCharType="end"/>
      </w:r>
      <w:bookmarkEnd w:id="0"/>
      <w:r>
        <w:rPr>
          <w:rFonts w:ascii="Arial" w:hAnsi="Arial" w:cs="Arial"/>
        </w:rPr>
        <w:t xml:space="preserve"> </w:t>
      </w:r>
      <w:proofErr w:type="gramStart"/>
      <w:r>
        <w:rPr>
          <w:rFonts w:ascii="Arial" w:hAnsi="Arial" w:cs="Arial"/>
        </w:rPr>
        <w:t>dans</w:t>
      </w:r>
      <w:proofErr w:type="gramEnd"/>
      <w:r>
        <w:rPr>
          <w:rFonts w:ascii="Arial" w:hAnsi="Arial" w:cs="Arial"/>
        </w:rPr>
        <w:t xml:space="preserve"> le respect des prix plafonds indiqués dans les bordereaux des prix unitaires dûment complétés par le soumissionnaire.</w:t>
      </w:r>
    </w:p>
    <w:p w:rsidR="000D6EA5" w:rsidRDefault="000D6EA5" w:rsidP="009B45B9">
      <w:pPr>
        <w:tabs>
          <w:tab w:val="left" w:pos="851"/>
          <w:tab w:val="left" w:pos="6237"/>
        </w:tabs>
        <w:rPr>
          <w:rFonts w:ascii="Arial" w:hAnsi="Arial" w:cs="Arial"/>
        </w:rPr>
      </w:pPr>
      <w:bookmarkStart w:id="1" w:name="_GoBack"/>
      <w:bookmarkEnd w:id="1"/>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5C5A3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5C5A37">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5C5A37">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5C5A37">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5C5A37">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5C5A37">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5C5A3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5C5A37">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5C5A37">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5C5A37">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5C5A37">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5C5A37">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5C5A37">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5C5A37">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5C5A37">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5C5A37">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1553F3">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553F3">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4334"/>
        </w:tabs>
        <w:jc w:val="both"/>
        <w:rPr>
          <w:rFonts w:ascii="Arial" w:hAnsi="Arial" w:cs="Arial"/>
        </w:rPr>
      </w:pPr>
      <w:r>
        <w:rPr>
          <w:rFonts w:ascii="Arial" w:hAnsi="Arial" w:cs="Arial"/>
        </w:rPr>
        <w:tab/>
      </w:r>
    </w:p>
    <w:p w:rsidR="00D026D7" w:rsidRDefault="00D026D7" w:rsidP="001553F3">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Nom, prénom, qualité du signataire du marché ou de l’accord-cadre :</w:t>
      </w:r>
    </w:p>
    <w:p w:rsidR="00D026D7" w:rsidRDefault="00D026D7" w:rsidP="00D026D7">
      <w:pPr>
        <w:tabs>
          <w:tab w:val="left" w:pos="851"/>
        </w:tabs>
        <w:jc w:val="both"/>
        <w:rPr>
          <w:rFonts w:ascii="Arial" w:hAnsi="Arial" w:cs="Arial"/>
        </w:rPr>
      </w:pPr>
    </w:p>
    <w:p w:rsidR="00D026D7" w:rsidRDefault="0075318D" w:rsidP="00D026D7">
      <w:pPr>
        <w:tabs>
          <w:tab w:val="left" w:pos="851"/>
        </w:tabs>
        <w:jc w:val="both"/>
        <w:rPr>
          <w:rFonts w:ascii="Arial" w:hAnsi="Arial" w:cs="Arial"/>
        </w:rPr>
      </w:pPr>
      <w:r>
        <w:rPr>
          <w:rFonts w:ascii="Arial Narrow" w:hAnsi="Arial Narrow" w:cs="Arial"/>
          <w:b/>
          <w:bCs/>
          <w:iCs/>
          <w:sz w:val="24"/>
          <w:szCs w:val="24"/>
        </w:rPr>
        <w:t>Madame Hélène BOULANGER</w:t>
      </w:r>
      <w:r w:rsidR="00D026D7">
        <w:rPr>
          <w:rFonts w:ascii="Arial Narrow" w:hAnsi="Arial Narrow" w:cs="Arial"/>
          <w:b/>
          <w:bCs/>
          <w:iCs/>
          <w:sz w:val="24"/>
          <w:szCs w:val="24"/>
        </w:rPr>
        <w:t xml:space="preserve">, </w:t>
      </w:r>
      <w:r w:rsidR="00D026D7" w:rsidRPr="000712AF">
        <w:rPr>
          <w:rFonts w:ascii="Arial Narrow" w:hAnsi="Arial Narrow" w:cs="Arial"/>
          <w:b/>
          <w:bCs/>
          <w:iCs/>
          <w:sz w:val="24"/>
          <w:szCs w:val="24"/>
        </w:rPr>
        <w:t>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D026D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756918">
        <w:rPr>
          <w:rFonts w:ascii="Arial" w:hAnsi="Arial" w:cs="Arial"/>
        </w:rPr>
        <w:t>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D026D7" w:rsidRPr="000712AF" w:rsidRDefault="0075318D" w:rsidP="00D026D7">
      <w:pPr>
        <w:rPr>
          <w:rFonts w:ascii="Arial Narrow" w:hAnsi="Arial Narrow" w:cs="Arial"/>
          <w:b/>
          <w:bCs/>
          <w:iCs/>
          <w:sz w:val="24"/>
          <w:szCs w:val="24"/>
        </w:rPr>
      </w:pPr>
      <w:r>
        <w:rPr>
          <w:rFonts w:ascii="Arial Narrow" w:hAnsi="Arial Narrow" w:cs="Arial"/>
          <w:b/>
          <w:bCs/>
          <w:iCs/>
          <w:sz w:val="24"/>
          <w:szCs w:val="24"/>
        </w:rPr>
        <w:t>Madame</w:t>
      </w:r>
      <w:r w:rsidR="00D026D7" w:rsidRPr="000712AF">
        <w:rPr>
          <w:rFonts w:ascii="Arial Narrow" w:hAnsi="Arial Narrow" w:cs="Arial"/>
          <w:b/>
          <w:bCs/>
          <w:iCs/>
          <w:sz w:val="24"/>
          <w:szCs w:val="24"/>
        </w:rPr>
        <w:t xml:space="preserve"> l</w:t>
      </w:r>
      <w:r>
        <w:rPr>
          <w:rFonts w:ascii="Arial Narrow" w:hAnsi="Arial Narrow" w:cs="Arial"/>
          <w:b/>
          <w:bCs/>
          <w:iCs/>
          <w:sz w:val="24"/>
          <w:szCs w:val="24"/>
        </w:rPr>
        <w:t>a</w:t>
      </w:r>
      <w:r w:rsidR="00D026D7"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pStyle w:val="fcase2metab"/>
        <w:ind w:left="0" w:firstLine="0"/>
        <w:rPr>
          <w:rFonts w:ascii="Arial" w:hAnsi="Arial" w:cs="Arial"/>
        </w:rPr>
      </w:pPr>
    </w:p>
    <w:p w:rsidR="00D026D7" w:rsidRDefault="00D026D7" w:rsidP="001553F3">
      <w:pPr>
        <w:tabs>
          <w:tab w:val="left" w:pos="252"/>
        </w:tabs>
        <w:jc w:val="both"/>
        <w:rPr>
          <w:rFonts w:ascii="Arial" w:hAnsi="Arial" w:cs="Arial"/>
          <w:i/>
          <w:iCs/>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D026D7" w:rsidRDefault="00D026D7" w:rsidP="00D026D7">
      <w:pPr>
        <w:rPr>
          <w:rFonts w:ascii="Arial Narrow" w:hAnsi="Arial Narrow"/>
          <w:b/>
          <w:sz w:val="24"/>
          <w:szCs w:val="24"/>
        </w:rPr>
      </w:pPr>
      <w:r>
        <w:rPr>
          <w:rFonts w:ascii="Arial Narrow" w:hAnsi="Arial Narrow"/>
          <w:b/>
          <w:sz w:val="24"/>
          <w:szCs w:val="24"/>
        </w:rPr>
        <w:t xml:space="preserve">Monsieur </w:t>
      </w:r>
      <w:r w:rsidR="0075318D">
        <w:rPr>
          <w:rFonts w:ascii="Arial Narrow" w:hAnsi="Arial Narrow"/>
          <w:b/>
          <w:sz w:val="24"/>
          <w:szCs w:val="24"/>
        </w:rPr>
        <w:t>Damien COURSODON</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Default="00F56E32" w:rsidP="00F56E32">
      <w:pPr>
        <w:rPr>
          <w:rFonts w:ascii="Arial Narrow" w:hAnsi="Arial Narrow"/>
          <w:b/>
          <w:sz w:val="24"/>
          <w:szCs w:val="24"/>
        </w:rPr>
      </w:pPr>
      <w:r w:rsidRPr="00AD2BD7">
        <w:rPr>
          <w:rFonts w:ascii="Arial Narrow" w:hAnsi="Arial Narrow"/>
          <w:b/>
          <w:sz w:val="24"/>
          <w:szCs w:val="24"/>
        </w:rPr>
        <w:t>54001 NANCY</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4169D8">
            <w:rPr>
              <w:rFonts w:ascii="Arial" w:hAnsi="Arial" w:cs="Arial"/>
              <w:b/>
              <w:i/>
            </w:rPr>
            <w:t>6</w:t>
          </w:r>
          <w:r w:rsidR="004D4630" w:rsidRPr="004D4630">
            <w:rPr>
              <w:rFonts w:ascii="Arial" w:hAnsi="Arial" w:cs="Arial"/>
              <w:b/>
              <w:i/>
            </w:rPr>
            <w:t xml:space="preserve"> – </w:t>
          </w:r>
          <w:r w:rsidR="00974C33">
            <w:rPr>
              <w:rFonts w:ascii="Arial" w:hAnsi="Arial" w:cs="Arial"/>
              <w:b/>
              <w:i/>
            </w:rPr>
            <w:t>Université de Lorraine</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32B12"/>
    <w:rsid w:val="00354C04"/>
    <w:rsid w:val="00356C90"/>
    <w:rsid w:val="00385E76"/>
    <w:rsid w:val="004169D8"/>
    <w:rsid w:val="0043706E"/>
    <w:rsid w:val="0044597F"/>
    <w:rsid w:val="004A7169"/>
    <w:rsid w:val="004D4630"/>
    <w:rsid w:val="004E75A6"/>
    <w:rsid w:val="00514DAF"/>
    <w:rsid w:val="00516FAA"/>
    <w:rsid w:val="00532EC7"/>
    <w:rsid w:val="00541CA3"/>
    <w:rsid w:val="005546A9"/>
    <w:rsid w:val="005846FB"/>
    <w:rsid w:val="005A4A3B"/>
    <w:rsid w:val="005A4CB5"/>
    <w:rsid w:val="005C5A37"/>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757BF"/>
    <w:rsid w:val="00B87564"/>
    <w:rsid w:val="00BA44E5"/>
    <w:rsid w:val="00BD3E09"/>
    <w:rsid w:val="00BE6078"/>
    <w:rsid w:val="00BF3633"/>
    <w:rsid w:val="00C46DBF"/>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4F92B-A3A6-4794-9159-C4B1ABED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5</Pages>
  <Words>1638</Words>
  <Characters>9015</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15</cp:revision>
  <cp:lastPrinted>2016-04-08T14:31:00Z</cp:lastPrinted>
  <dcterms:created xsi:type="dcterms:W3CDTF">2021-02-26T08:02:00Z</dcterms:created>
  <dcterms:modified xsi:type="dcterms:W3CDTF">2025-07-08T06:36:00Z</dcterms:modified>
</cp:coreProperties>
</file>